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39F83E65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40A0B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</w:t>
      </w:r>
      <w:r w:rsidR="00701A15">
        <w:rPr>
          <w:rFonts w:ascii="Tahoma" w:eastAsia="Lucida Sans Unicode" w:hAnsi="Tahoma" w:cs="Tahoma"/>
          <w:b/>
          <w:bCs/>
          <w:kern w:val="3"/>
          <w:lang w:eastAsia="zh-CN"/>
        </w:rPr>
        <w:t>sportowej w centrum sołectwa Połomia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15E20" w14:textId="77777777" w:rsidR="001D4A27" w:rsidRDefault="001D4A27" w:rsidP="00DA5839">
      <w:r>
        <w:separator/>
      </w:r>
    </w:p>
  </w:endnote>
  <w:endnote w:type="continuationSeparator" w:id="0">
    <w:p w14:paraId="52703662" w14:textId="77777777" w:rsidR="001D4A27" w:rsidRDefault="001D4A2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3C2A2" w14:textId="77777777" w:rsidR="001D4A27" w:rsidRDefault="001D4A27" w:rsidP="00DA5839">
      <w:r>
        <w:separator/>
      </w:r>
    </w:p>
  </w:footnote>
  <w:footnote w:type="continuationSeparator" w:id="0">
    <w:p w14:paraId="76107878" w14:textId="77777777" w:rsidR="001D4A27" w:rsidRDefault="001D4A2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1EE4787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01A15">
      <w:rPr>
        <w:rFonts w:ascii="Tahoma" w:hAnsi="Tahoma" w:cs="Tahoma"/>
      </w:rPr>
      <w:t>10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A27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931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1A15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18A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8578C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869D6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6718A"/>
    <w:rsid w:val="00E83CDF"/>
    <w:rsid w:val="00EB0CE7"/>
    <w:rsid w:val="00EC3063"/>
    <w:rsid w:val="00ED46F6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2024-07-11T11:05:00Z</dcterms:modified>
</cp:coreProperties>
</file>